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825452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46A51">
        <w:rPr>
          <w:rFonts w:ascii="Garamond" w:hAnsi="Garamond"/>
          <w:sz w:val="24"/>
          <w:szCs w:val="24"/>
        </w:rPr>
        <w:t>7</w:t>
      </w:r>
      <w:r w:rsidR="00395550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BF3E87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95550" w:rsidRPr="005716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https://zakazky.zcu.cz/contract_display_5740.html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DAF6B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6A51">
        <w:rPr>
          <w:rFonts w:ascii="Garamond" w:hAnsi="Garamond" w:cs="Arial"/>
          <w:b/>
          <w:sz w:val="22"/>
          <w:szCs w:val="22"/>
        </w:rPr>
        <w:t>0</w:t>
      </w:r>
      <w:r w:rsidR="00395550">
        <w:rPr>
          <w:rFonts w:ascii="Garamond" w:hAnsi="Garamond" w:cs="Arial"/>
          <w:b/>
          <w:sz w:val="22"/>
          <w:szCs w:val="22"/>
        </w:rPr>
        <w:t>6</w:t>
      </w:r>
      <w:r w:rsidR="00846A51">
        <w:rPr>
          <w:rFonts w:ascii="Garamond" w:hAnsi="Garamond" w:cs="Arial"/>
          <w:b/>
          <w:sz w:val="22"/>
          <w:szCs w:val="22"/>
        </w:rPr>
        <w:t>.12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1B1CE9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95550">
        <w:rPr>
          <w:rFonts w:ascii="Garamond" w:hAnsi="Garamond" w:cs="Arial"/>
          <w:b/>
          <w:sz w:val="22"/>
          <w:szCs w:val="22"/>
        </w:rPr>
        <w:t>0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867B5" w14:textId="77777777" w:rsidR="00C3129F" w:rsidRDefault="00C3129F" w:rsidP="00795AAC">
      <w:r>
        <w:separator/>
      </w:r>
    </w:p>
  </w:endnote>
  <w:endnote w:type="continuationSeparator" w:id="0">
    <w:p w14:paraId="09E87CE0" w14:textId="77777777" w:rsidR="00C3129F" w:rsidRDefault="00C312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A36E4" w14:textId="77777777" w:rsidR="00C3129F" w:rsidRDefault="00C3129F" w:rsidP="00795AAC">
      <w:r>
        <w:separator/>
      </w:r>
    </w:p>
  </w:footnote>
  <w:footnote w:type="continuationSeparator" w:id="0">
    <w:p w14:paraId="62B16EE9" w14:textId="77777777" w:rsidR="00C3129F" w:rsidRDefault="00C312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5550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5214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6A51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2F8D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29F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17D6E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4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CYMUg0rLAPp8q/3pGFGiaUYfsZLuEnb6uFHXK420W98=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4bttQlFxKejjMVJowvzMzEbMEsaZeKqIgYD/uOc2It0=</DigestValue>
    </Reference>
  </SignedInfo>
  <SignatureValue>gNcfigNpB3XMljYdIUyUROLrJ9Z2/xRGkswZSOLl7lkmmFgnnul5SWo4juLmHkv+NEP9FvoueJLK
dgKQRrkK46dqAVRjP6Z3yvkdC/LVMzAEjuCQwt+RedhZ3zpwq3ONGtEWk0wGxY1/VJjPcugo7uCb
UGiouSGRUif0kpT/VYNjBvS7G9mAHf5PEHb2E10wzRYIozdABd8lSIybV0asIX/bB8Gv7TD9gm8x
paZE5/IBzuistUC3UfoKBrzrkyXWJaK6cxf/cGx8dvqMcC9t6Zx3tSUqCnk83rbtimxF4Xo5+s5I
LRnxsGhXBdz7P2Pm0QON9ieji2nmlKadvnEzzw==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kxEPgVJshFqrwf82x2OR4cqwQZsOIa8w9DkhOqirBOQ=</DigestValue>
      </Reference>
      <Reference URI="/word/document.xml?ContentType=application/vnd.openxmlformats-officedocument.wordprocessingml.document.main+xml">
        <DigestMethod Algorithm="http://www.w3.org/2001/04/xmlenc#sha256"/>
        <DigestValue>A/GtzdMSOeBeD3Q054Wc024tTnwH0R0YoTPDtj3cjkQ=</DigestValue>
      </Reference>
      <Reference URI="/word/endnotes.xml?ContentType=application/vnd.openxmlformats-officedocument.wordprocessingml.endnotes+xml">
        <DigestMethod Algorithm="http://www.w3.org/2001/04/xmlenc#sha256"/>
        <DigestValue>UnGOCKtB6cFelB/zbbTV8GQ5L0M+65D0HRywrxt1ePE=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cvjWIwG/L1VajuZezsneINDq5zauRycDYAfHxF79Q3Q=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7TqGJy2qaVX6AyTnmSAkgXPiU0KpkQ3jo5bYbFXN1VI=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2022-11-23T13:06:48Z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2022-11-23T13:06:48Z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23</cp:revision>
  <cp:lastPrinted>2018-08-08T13:48:00Z</cp:lastPrinted>
  <dcterms:created xsi:type="dcterms:W3CDTF">2022-05-19T08:18:00Z</dcterms:created>
  <dcterms:modified xsi:type="dcterms:W3CDTF">2022-11-23T13:06:00Z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